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1DC9" w14:textId="77777777" w:rsidR="000A7804" w:rsidRDefault="008E1764">
      <w:pPr>
        <w:pStyle w:val="Nagwek1"/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1C1D7A38" w14:textId="77777777" w:rsidR="000A7804" w:rsidRDefault="000A7804"/>
    <w:p w14:paraId="31E673C9" w14:textId="77777777" w:rsidR="000A7804" w:rsidRDefault="008E1764">
      <w:pPr>
        <w:jc w:val="center"/>
        <w:rPr>
          <w:b/>
        </w:rPr>
      </w:pPr>
      <w:r>
        <w:rPr>
          <w:b/>
          <w:sz w:val="20"/>
          <w:szCs w:val="20"/>
        </w:rPr>
        <w:t>FILOLOGIA POLSKA</w:t>
      </w:r>
    </w:p>
    <w:p w14:paraId="70F4BDC2" w14:textId="4D338B86" w:rsidR="000A7804" w:rsidRDefault="008E1764">
      <w:pPr>
        <w:jc w:val="center"/>
        <w:rPr>
          <w:b/>
        </w:rPr>
      </w:pPr>
      <w:r>
        <w:rPr>
          <w:b/>
        </w:rPr>
        <w:t xml:space="preserve">Studia </w:t>
      </w:r>
      <w:r w:rsidR="0078508A">
        <w:rPr>
          <w:b/>
        </w:rPr>
        <w:t>nie</w:t>
      </w:r>
      <w:r>
        <w:rPr>
          <w:b/>
        </w:rPr>
        <w:t xml:space="preserve">stacjonarne I stopnia, semestr </w:t>
      </w:r>
      <w:r w:rsidR="000A3376">
        <w:rPr>
          <w:b/>
        </w:rPr>
        <w:t>3</w:t>
      </w:r>
    </w:p>
    <w:p w14:paraId="371DABAD" w14:textId="0DEA70BC" w:rsidR="002F38B5" w:rsidRDefault="002F38B5">
      <w:pPr>
        <w:jc w:val="center"/>
        <w:rPr>
          <w:b/>
        </w:rPr>
      </w:pPr>
      <w:r>
        <w:rPr>
          <w:b/>
        </w:rPr>
        <w:t>Rok akademicki 2025/2026</w:t>
      </w:r>
    </w:p>
    <w:p w14:paraId="7820B036" w14:textId="77777777" w:rsidR="000A7804" w:rsidRDefault="000A7804">
      <w:pPr>
        <w:rPr>
          <w:b/>
        </w:rPr>
      </w:pPr>
    </w:p>
    <w:p w14:paraId="191507D2" w14:textId="77777777" w:rsidR="000A7804" w:rsidRDefault="000A7804">
      <w:pPr>
        <w:autoSpaceDE/>
        <w:rPr>
          <w:rFonts w:ascii="Arial" w:hAnsi="Arial" w:cs="Arial"/>
          <w:sz w:val="22"/>
          <w:szCs w:val="22"/>
        </w:rPr>
      </w:pPr>
    </w:p>
    <w:p w14:paraId="56D9D509" w14:textId="77777777" w:rsidR="000A7804" w:rsidRDefault="000A780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0A7804" w14:paraId="27317F6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DCE9AA0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A0EDC97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Stylistyka praktyczna 2</w:t>
            </w:r>
          </w:p>
        </w:tc>
      </w:tr>
      <w:tr w:rsidR="000A7804" w14:paraId="5DBB19E1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0F221BC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404F86C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Practical stylistics 2</w:t>
            </w:r>
          </w:p>
        </w:tc>
      </w:tr>
    </w:tbl>
    <w:p w14:paraId="6DDCB3FD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0A7804" w14:paraId="36CDAFB0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F1D64A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0CA6DCA" w14:textId="60D31E37" w:rsidR="00F4140B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D0E30">
              <w:rPr>
                <w:rFonts w:ascii="Arial" w:hAnsi="Arial" w:cs="Arial"/>
                <w:sz w:val="22"/>
                <w:szCs w:val="22"/>
              </w:rPr>
              <w:t xml:space="preserve">dr hab., prof. UKEN Renata </w:t>
            </w:r>
            <w:proofErr w:type="spellStart"/>
            <w:r w:rsidRPr="00AD0E30"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  <w:r w:rsidR="00141C8F">
              <w:rPr>
                <w:rFonts w:ascii="Arial" w:hAnsi="Arial" w:cs="Arial"/>
                <w:sz w:val="22"/>
                <w:szCs w:val="22"/>
              </w:rPr>
              <w:t xml:space="preserve"> (2025/2026)</w:t>
            </w:r>
          </w:p>
          <w:p w14:paraId="613783FA" w14:textId="2D43E5EA" w:rsidR="00F50CAC" w:rsidRDefault="00F50CAC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Magdalena Puda-Blokesz</w:t>
            </w:r>
          </w:p>
          <w:p w14:paraId="20D82058" w14:textId="3C88EC04" w:rsidR="00803559" w:rsidRDefault="00803559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  <w:r w:rsidR="00141C8F">
              <w:rPr>
                <w:rFonts w:ascii="Arial" w:hAnsi="Arial" w:cs="Arial"/>
                <w:sz w:val="22"/>
                <w:szCs w:val="22"/>
              </w:rPr>
              <w:t xml:space="preserve"> (2025/2026)</w:t>
            </w:r>
          </w:p>
          <w:p w14:paraId="61DD7D72" w14:textId="77777777" w:rsidR="00803559" w:rsidRPr="00AD0E30" w:rsidRDefault="00803559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C5BF47B" w14:textId="3C34D646" w:rsidR="00F4140B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EBEBFB7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7804" w14:paraId="4E99BDCF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D9D57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EDF30F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2EDAA19" w14:textId="150D4E11" w:rsidR="00F4140B" w:rsidRDefault="008E1764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</w:p>
          <w:p w14:paraId="22A374A0" w14:textId="324D383D" w:rsidR="00F4140B" w:rsidRDefault="00F4140B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  <w:p w14:paraId="13CA24F8" w14:textId="122BF36F" w:rsidR="000A7804" w:rsidRDefault="000A78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8FE6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0743C99A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i Języka Polskiego</w:t>
            </w:r>
          </w:p>
        </w:tc>
      </w:tr>
      <w:tr w:rsidR="000A7804" w14:paraId="042559A9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7B13961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397320F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0C5825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8D4EF9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ED620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8D60114" w14:textId="0A970AAC" w:rsidR="000A7804" w:rsidRDefault="0041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4F43D0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80504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p w14:paraId="0F1E4F1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8CD178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0F0D28CF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0A7804" w14:paraId="73CF2F70" w14:textId="77777777" w:rsidTr="00ED5485">
        <w:trPr>
          <w:trHeight w:val="84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A5197A" w14:textId="6E5A31C1" w:rsidR="000A7804" w:rsidRDefault="008E1764" w:rsidP="00ED54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kształcenie umiejętności redagowania różnorodnych tekstów o charakterze użytkowym, </w:t>
            </w:r>
            <w:r w:rsidR="00D16018">
              <w:rPr>
                <w:rFonts w:ascii="Arial" w:hAnsi="Arial" w:cs="Arial"/>
                <w:sz w:val="22"/>
                <w:szCs w:val="22"/>
              </w:rPr>
              <w:t>wsparte znajomością</w:t>
            </w:r>
            <w:r>
              <w:rPr>
                <w:rFonts w:ascii="Arial" w:hAnsi="Arial" w:cs="Arial"/>
                <w:sz w:val="22"/>
                <w:szCs w:val="22"/>
              </w:rPr>
              <w:t xml:space="preserve"> pojęć z zakresu stylistyki, kultury</w:t>
            </w:r>
            <w:r w:rsidR="00D16018">
              <w:rPr>
                <w:rFonts w:ascii="Arial" w:hAnsi="Arial" w:cs="Arial"/>
                <w:sz w:val="22"/>
                <w:szCs w:val="22"/>
              </w:rPr>
              <w:t xml:space="preserve"> języka oraz teorii tekstu. Kurs kończy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zaliczenie</w:t>
            </w:r>
            <w:r w:rsidR="00D16018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z oceną.  </w:t>
            </w:r>
          </w:p>
        </w:tc>
      </w:tr>
    </w:tbl>
    <w:p w14:paraId="5582866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EAD4402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0B6AF277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20E478E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D2DE1F8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7FFF0B0" w14:textId="77777777" w:rsidR="000A7804" w:rsidRDefault="008E1764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0C192EA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 Wiedza zdobyta podczas kursu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 xml:space="preserve"> Stylistyka praktyczna 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0A7804" w14:paraId="39A881DF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429B18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A44C3CD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1898BE" w14:textId="75790F65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>Umiejętności doskonalone podczas zajęć ze styl</w:t>
            </w:r>
            <w:r w:rsidR="0046464B">
              <w:rPr>
                <w:rFonts w:ascii="Arial" w:hAnsi="Arial" w:cs="Arial"/>
                <w:sz w:val="22"/>
                <w:szCs w:val="22"/>
              </w:rPr>
              <w:t>istyki praktycznej w poprzednim semestrze</w:t>
            </w:r>
            <w:r w:rsidRPr="001F179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A7804" w14:paraId="6987A3D8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08B217B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4901A84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560195" w14:textId="39927890" w:rsidR="000A7804" w:rsidRPr="001F179C" w:rsidRDefault="00D16018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Ukończenie kursu</w:t>
            </w:r>
            <w:r w:rsidR="008E1764" w:rsidRPr="001F17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1764" w:rsidRPr="001F179C">
              <w:rPr>
                <w:rFonts w:ascii="Arial" w:hAnsi="Arial" w:cs="Arial"/>
                <w:i/>
                <w:sz w:val="22"/>
                <w:szCs w:val="22"/>
              </w:rPr>
              <w:t>Stylistyka praktyczna</w:t>
            </w:r>
            <w:r w:rsidR="001F179C" w:rsidRPr="001F17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E1764" w:rsidRPr="001F179C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="008E1764"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4D33154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252FDD9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3BC4B5C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047DD9A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0A7804" w14:paraId="1A3F4F25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14818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BA4DBF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455E4B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343C37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9CC078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34870CB" w14:textId="2D1A4B59" w:rsidR="000A7804" w:rsidRDefault="00AF4D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Zna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pojęcia z zakresu sty</w:t>
            </w:r>
            <w:r w:rsidR="0046464B">
              <w:rPr>
                <w:rFonts w:ascii="Arial" w:hAnsi="Arial" w:cs="Arial"/>
                <w:sz w:val="22"/>
                <w:szCs w:val="22"/>
              </w:rPr>
              <w:t>listyki, kultury języka, teorii tekstu.</w:t>
            </w:r>
          </w:p>
          <w:p w14:paraId="3D1C1DE6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3C7A9" w14:textId="619CAC1D" w:rsidR="000A7804" w:rsidRDefault="004646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Ma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wiedzę o zasadach organizacji teks</w:t>
            </w:r>
            <w:r>
              <w:rPr>
                <w:rFonts w:ascii="Arial" w:hAnsi="Arial" w:cs="Arial"/>
                <w:sz w:val="22"/>
                <w:szCs w:val="22"/>
              </w:rPr>
              <w:t>tu: jego kompozycji, spójności,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poprawności </w:t>
            </w:r>
            <w:r>
              <w:rPr>
                <w:rFonts w:ascii="Arial" w:hAnsi="Arial" w:cs="Arial"/>
                <w:sz w:val="22"/>
                <w:szCs w:val="22"/>
              </w:rPr>
              <w:t xml:space="preserve">stylistycznej, gramatycznej – </w:t>
            </w:r>
            <w:r w:rsidR="008E1764">
              <w:rPr>
                <w:rFonts w:ascii="Arial" w:hAnsi="Arial" w:cs="Arial"/>
                <w:sz w:val="22"/>
                <w:szCs w:val="22"/>
              </w:rPr>
              <w:t>składniowej, fleksyjnej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poprawności ortograficznej i interpunkcyjnej</w:t>
            </w:r>
            <w:r w:rsidR="008E176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FF86B1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F2E83" w14:textId="377C6D6C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wyznaczniki gatunkowe oraz zasady tworzenia różnorodnych tekstów o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charakterze użytkowym, zna charakterystyczne cechy kompozycyjno-treściowe poszczególnych gatunków tekstów użytkowych.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15EBE8" w14:textId="2A9EC5A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6C07F9E5" w14:textId="4542C555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W05</w:t>
            </w:r>
          </w:p>
          <w:p w14:paraId="2D993475" w14:textId="77777777" w:rsidR="0046464B" w:rsidRDefault="004646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3AB2D" w14:textId="61A68D23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02DAE1A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054E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7194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2DD4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A790" w14:textId="566C189C" w:rsidR="000A7804" w:rsidRDefault="008E1764"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W12</w:t>
            </w:r>
          </w:p>
        </w:tc>
      </w:tr>
    </w:tbl>
    <w:p w14:paraId="052CCA6A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25DE6F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3AB32EA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72CD9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4568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C8D57F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403EA0A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71245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3029CCB" w14:textId="2E1BDD79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Potrafi zredagować rozmaite teksty o charakterze </w:t>
            </w:r>
            <w:r w:rsidR="003A3707">
              <w:rPr>
                <w:rFonts w:ascii="Arial" w:hAnsi="Arial" w:cs="Arial"/>
                <w:sz w:val="22"/>
                <w:szCs w:val="22"/>
              </w:rPr>
              <w:t>użytkowym,</w:t>
            </w:r>
            <w:r>
              <w:rPr>
                <w:rFonts w:ascii="Arial" w:hAnsi="Arial" w:cs="Arial"/>
                <w:sz w:val="22"/>
                <w:szCs w:val="22"/>
              </w:rPr>
              <w:t xml:space="preserve"> a także określić ich funkcje w kontekście kulturowym.  </w:t>
            </w:r>
          </w:p>
          <w:p w14:paraId="7645F388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9C95CC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celowo przetwarzać teksty, tworząc notatki, konspekty, streszczenia.  </w:t>
            </w:r>
          </w:p>
          <w:p w14:paraId="362BBACE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A48E0" w14:textId="69760A1D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Potrafi swobodnie i poprawnie operować oficjalną odmianą języka pisanego.  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23FA54" w14:textId="77B5C66C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B47541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3CD9DD69" w14:textId="51955D62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0FDF7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B7A72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2E952814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5CAA5" w14:textId="06CF816C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C05B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  <w:p w14:paraId="62F50FC8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403B3" w14:textId="5707129F" w:rsidR="000A7804" w:rsidRDefault="000A7804"/>
        </w:tc>
      </w:tr>
    </w:tbl>
    <w:p w14:paraId="3DA5EA1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112D392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2355C05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4B3FA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D5218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2737B81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5B89568D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BC046C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A677512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Ma świadomość konwencjonalizacji języka w rozmaitych typach wypowiedzi użytkowych.  Zna i respektuje te konwencje zgodnie z zasadą stosowności, poprawności i estetyki wypowiedzi.  </w:t>
            </w:r>
          </w:p>
          <w:p w14:paraId="3E02D8E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8EE71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Dostrzega pragmatyczny wymiar zdobytej wiedzy i umiejętności.</w:t>
            </w:r>
          </w:p>
          <w:p w14:paraId="1EF01F92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F7F88E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K03: Rozumie potrzebę ustawicznego doskonalenia nabytych sprawności językowych.</w:t>
            </w:r>
          </w:p>
          <w:p w14:paraId="50075B9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A89A78" w14:textId="7E8EAC32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K07</w:t>
            </w:r>
          </w:p>
          <w:p w14:paraId="4A3AC9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40FC2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62F9E" w14:textId="32120893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FAE44" w14:textId="77777777" w:rsidR="00B179B3" w:rsidRDefault="00B179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DBD3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7FC14B9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2E9B096B" w14:textId="17F0381B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06F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K_K01 </w:t>
            </w:r>
          </w:p>
          <w:p w14:paraId="7DA91B4D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</w:tc>
      </w:tr>
    </w:tbl>
    <w:p w14:paraId="3ECA498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712CDB7D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7174500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62F2A63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A7804" w14:paraId="1C9E49D0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2A79C599" w14:textId="77777777" w:rsidR="000A7804" w:rsidRDefault="008E1764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A7804" w14:paraId="60F2FE0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F82721F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A610CFE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3C3E53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A2FA5A9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A7804" w14:paraId="717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07AD1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287B8F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BD0FB9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50612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5AC6086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0FFCD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080178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D13ED9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08F69C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8D95F5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62A7B77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6CF8AA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306FD69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6E348FB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5D4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82C4A2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626277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0C4E3E2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C674545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D93EC2" w14:textId="6F6FBED5" w:rsidR="000A7804" w:rsidRDefault="00C3697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949786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29C34A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D9B9C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353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5CD5EB6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2B7716A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286CEB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8B623B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E8420E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DEE410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840F1D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8BD36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6F2BE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5ECB391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355B026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7F78D0DB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3E285042" w14:textId="77777777" w:rsidTr="00ED5485">
        <w:trPr>
          <w:trHeight w:val="10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F169C7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wykładu.</w:t>
            </w:r>
          </w:p>
          <w:p w14:paraId="637DC84D" w14:textId="6D106B61" w:rsidR="00F50CAC" w:rsidRDefault="00F50CA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praktyki pisarskiej</w:t>
            </w:r>
            <w:r w:rsidR="004E622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4E6224" w:rsidRPr="003F25BE">
              <w:rPr>
                <w:rFonts w:ascii="Arial" w:hAnsi="Arial" w:cs="Arial"/>
                <w:sz w:val="22"/>
                <w:szCs w:val="22"/>
              </w:rPr>
              <w:t>wszystkie prace pisemne studenci przygotowują podczas zajęć)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F44C7E" w14:textId="7BF40526" w:rsidR="004E6224" w:rsidRDefault="004E622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tekstów, dyskusja.</w:t>
            </w:r>
          </w:p>
          <w:p w14:paraId="3C97A9A4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Wspólna oraz indywidualna korekta tekstów</w:t>
            </w:r>
            <w:r w:rsidR="004E6224">
              <w:rPr>
                <w:rFonts w:ascii="Arial" w:hAnsi="Arial" w:cs="Arial"/>
                <w:sz w:val="22"/>
                <w:szCs w:val="22"/>
              </w:rPr>
              <w:t xml:space="preserve"> (indywidualne prace pisemne są prezentowane oraz omawiane na forum grupy)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6D38CA" w14:textId="26B30370" w:rsidR="00696B43" w:rsidRPr="00ED5485" w:rsidRDefault="00696B4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BDAA1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51F267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67142E46" w14:textId="77777777" w:rsidR="000A7804" w:rsidRDefault="008E1764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0C401B5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0A7804" w14:paraId="63570CC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6496E" w14:textId="77777777" w:rsidR="000A7804" w:rsidRDefault="000A780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1BAC7E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B54C1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4106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660C4B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F2810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4C8C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BDF6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AD5AA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7AE87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361C56" w14:textId="7B92A8B8" w:rsidR="000A7804" w:rsidRDefault="00383A6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A050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CFCC0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D45894" w14:textId="77777777" w:rsidR="000A7804" w:rsidRDefault="008E1764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Analiza tekstu </w:t>
            </w:r>
          </w:p>
        </w:tc>
      </w:tr>
      <w:tr w:rsidR="000A7804" w14:paraId="4172DD4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92984C" w14:textId="77777777" w:rsidR="000A7804" w:rsidRDefault="008E176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959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FDF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F2BA6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5426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14C7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4F9CB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3CF63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FA4D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3400A" w14:textId="39ED252C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5CB678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0F69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07592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FB0170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E0D5F1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A0165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50D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5172B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B115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C583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52FA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E273C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80B67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E5DCC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2E846" w14:textId="4DDB48D7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A5B1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994C2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C785E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2B16C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760A487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04D92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AAB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3C4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A94B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7450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8031F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0A172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2699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D49F1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E79669" w14:textId="7AD7A4E1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82136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2E7D4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87FA9B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A5FDE7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60EF99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38B6E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9BAC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EED6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F79B4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0DF36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F77C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E20FF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8A487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A2A9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1088EC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6183B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64C2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7F1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0A65C9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2514AE2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2DBCB0B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0956A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E804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9C6A2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0465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71C9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1CF4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090C7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3003E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18F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FD28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B6F7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F0D2F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DA55A6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0829913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6ACB57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079E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628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94DAD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9BFC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FE8B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078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98DCA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56830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DADD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33B69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F10F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DC6A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DE45D3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9A554A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B48B20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A21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F59FF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05E79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91B2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6730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CB61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32A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4E515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520D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8784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BBFF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F739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154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1FC16A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AD63A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602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3E43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F72FD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F3B38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B537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E5EE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8B161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DA375C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8A8C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31812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3596E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EB09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EB023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0B90E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262F2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B25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2825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F51E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95958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9760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B2CC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A11D1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E4E2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C0F47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709B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AD39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3482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73D4D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4E322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D3A527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0E4AF4F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17B55A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361CB3B" w14:textId="5C1F1AEB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 </w:t>
            </w:r>
            <w:r w:rsidRPr="00A91339">
              <w:rPr>
                <w:rFonts w:ascii="Arial" w:hAnsi="Arial" w:cs="Arial"/>
                <w:sz w:val="22"/>
                <w:szCs w:val="22"/>
              </w:rPr>
              <w:t>(kontrola o</w:t>
            </w:r>
            <w:r>
              <w:rPr>
                <w:rFonts w:ascii="Arial" w:hAnsi="Arial" w:cs="Arial"/>
                <w:sz w:val="22"/>
                <w:szCs w:val="22"/>
              </w:rPr>
              <w:t>becności na każdych ćwiczeniach, konieczne jest usprawiedliwienie ewentualnych nieobecności oraz nadrobienie zaległości).</w:t>
            </w:r>
          </w:p>
          <w:p w14:paraId="305892DF" w14:textId="77777777" w:rsidR="009908F8" w:rsidRDefault="009908F8" w:rsidP="009908F8">
            <w:pPr>
              <w:pStyle w:val="Zawartotabeli"/>
              <w:ind w:left="155"/>
              <w:rPr>
                <w:rFonts w:ascii="Arial" w:hAnsi="Arial" w:cs="Arial"/>
                <w:sz w:val="22"/>
                <w:szCs w:val="22"/>
              </w:rPr>
            </w:pPr>
          </w:p>
          <w:p w14:paraId="64720DA5" w14:textId="13E06392" w:rsidR="009908F8" w:rsidRPr="009908F8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F706B">
              <w:rPr>
                <w:rFonts w:ascii="Arial" w:hAnsi="Arial" w:cs="Arial"/>
                <w:sz w:val="22"/>
                <w:szCs w:val="22"/>
              </w:rPr>
              <w:t>Systematyczne przygotowywanie się d</w:t>
            </w:r>
            <w:r>
              <w:rPr>
                <w:rFonts w:ascii="Arial" w:hAnsi="Arial" w:cs="Arial"/>
                <w:sz w:val="22"/>
                <w:szCs w:val="22"/>
              </w:rPr>
              <w:t>o zajęć i aktywny w nich udział (wiedza z przeczytanej literatury, praca z tekstem – analiza, korekta i redakcja, głos w dyskusji).</w:t>
            </w:r>
          </w:p>
          <w:p w14:paraId="5F640E81" w14:textId="77777777" w:rsidR="009908F8" w:rsidRDefault="009908F8" w:rsidP="009908F8">
            <w:pPr>
              <w:pStyle w:val="Zawartotabeli"/>
              <w:ind w:left="155"/>
              <w:rPr>
                <w:rFonts w:ascii="Arial" w:hAnsi="Arial" w:cs="Arial"/>
                <w:sz w:val="22"/>
                <w:szCs w:val="22"/>
              </w:rPr>
            </w:pPr>
          </w:p>
          <w:p w14:paraId="5ED10675" w14:textId="7F0B24BD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ocenę końcową z kursu składają się wyniki prac pisemnych:</w:t>
            </w:r>
          </w:p>
          <w:p w14:paraId="13F18DF3" w14:textId="77777777" w:rsidR="004E6224" w:rsidRPr="002F706B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― w</w:t>
            </w:r>
            <w:r w:rsidRPr="002F706B">
              <w:rPr>
                <w:rFonts w:ascii="Arial" w:hAnsi="Arial" w:cs="Arial"/>
                <w:sz w:val="22"/>
                <w:szCs w:val="22"/>
              </w:rPr>
              <w:t xml:space="preserve">ynik pracy pisemnej sprawdzającej poziom sprawności ortograficznej </w:t>
            </w:r>
          </w:p>
          <w:p w14:paraId="34DF55C8" w14:textId="34B84C06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574DD">
              <w:rPr>
                <w:rFonts w:ascii="Arial" w:hAnsi="Arial" w:cs="Arial"/>
                <w:sz w:val="22"/>
                <w:szCs w:val="22"/>
              </w:rPr>
              <w:t xml:space="preserve">i interpunkcyjnej (dyktando </w:t>
            </w:r>
            <w:r>
              <w:rPr>
                <w:rFonts w:ascii="Arial" w:hAnsi="Arial" w:cs="Arial"/>
                <w:sz w:val="22"/>
                <w:szCs w:val="22"/>
              </w:rPr>
              <w:t>pisane na zajęciach)</w:t>
            </w:r>
          </w:p>
          <w:p w14:paraId="21A7C6D5" w14:textId="53ED2A0F" w:rsidR="004E6224" w:rsidRDefault="004E6224" w:rsidP="009908F8">
            <w:pPr>
              <w:pStyle w:val="Zawartotabeli"/>
              <w:tabs>
                <w:tab w:val="left" w:pos="15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― w</w:t>
            </w:r>
            <w:r w:rsidRPr="00D66BEF">
              <w:rPr>
                <w:rFonts w:ascii="Arial" w:hAnsi="Arial" w:cs="Arial"/>
                <w:sz w:val="22"/>
                <w:szCs w:val="22"/>
              </w:rPr>
              <w:t>ynik</w:t>
            </w:r>
            <w:r w:rsidR="009908F8">
              <w:rPr>
                <w:rFonts w:ascii="Arial" w:hAnsi="Arial" w:cs="Arial"/>
                <w:sz w:val="22"/>
                <w:szCs w:val="22"/>
              </w:rPr>
              <w:t>i prac pisemnych sprawdzających</w:t>
            </w:r>
            <w:r w:rsidRPr="00D66BEF">
              <w:rPr>
                <w:rFonts w:ascii="Arial" w:hAnsi="Arial" w:cs="Arial"/>
                <w:sz w:val="22"/>
                <w:szCs w:val="22"/>
              </w:rPr>
              <w:t xml:space="preserve"> umiejętność </w:t>
            </w:r>
            <w:r w:rsidRPr="00784632">
              <w:rPr>
                <w:rFonts w:ascii="Arial" w:hAnsi="Arial" w:cs="Arial"/>
                <w:sz w:val="22"/>
                <w:szCs w:val="22"/>
              </w:rPr>
              <w:t>redagowa</w:t>
            </w:r>
            <w:r>
              <w:rPr>
                <w:rFonts w:ascii="Arial" w:hAnsi="Arial" w:cs="Arial"/>
                <w:sz w:val="22"/>
                <w:szCs w:val="22"/>
              </w:rPr>
              <w:t xml:space="preserve">nia </w:t>
            </w:r>
            <w:r w:rsidR="00AF4D7C">
              <w:rPr>
                <w:rFonts w:ascii="Arial" w:hAnsi="Arial" w:cs="Arial"/>
                <w:sz w:val="22"/>
                <w:szCs w:val="22"/>
              </w:rPr>
              <w:t>wybranych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tekstów użytkowych (student</w:t>
            </w:r>
            <w:r w:rsidR="00D16018">
              <w:rPr>
                <w:rFonts w:ascii="Arial" w:hAnsi="Arial" w:cs="Arial"/>
                <w:sz w:val="22"/>
                <w:szCs w:val="22"/>
              </w:rPr>
              <w:t>/ka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przygotowuje podczas zajęć portfoli</w:t>
            </w:r>
            <w:r w:rsidR="00803559">
              <w:rPr>
                <w:rFonts w:ascii="Arial" w:hAnsi="Arial" w:cs="Arial"/>
                <w:sz w:val="22"/>
                <w:szCs w:val="22"/>
              </w:rPr>
              <w:t>o tekstów, które są sprawdzane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i oceniane przez wykładowcę)</w:t>
            </w:r>
            <w:r w:rsidRPr="009908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178369" w14:textId="77777777" w:rsidR="009908F8" w:rsidRDefault="009908F8" w:rsidP="009908F8">
            <w:pPr>
              <w:pStyle w:val="Zawartotabeli"/>
              <w:tabs>
                <w:tab w:val="left" w:pos="150"/>
              </w:tabs>
              <w:ind w:left="297"/>
              <w:rPr>
                <w:rFonts w:ascii="Arial" w:hAnsi="Arial" w:cs="Arial"/>
                <w:sz w:val="22"/>
                <w:szCs w:val="22"/>
              </w:rPr>
            </w:pPr>
          </w:p>
          <w:p w14:paraId="7AFE1007" w14:textId="0516B77F" w:rsidR="009908F8" w:rsidRPr="009908F8" w:rsidRDefault="009908F8" w:rsidP="009908F8">
            <w:pPr>
              <w:pStyle w:val="Zawartotabeli"/>
              <w:tabs>
                <w:tab w:val="left" w:pos="15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Podczas sprawdzania prac pisemnych o</w:t>
            </w:r>
            <w:r w:rsidRPr="006059C0">
              <w:rPr>
                <w:rFonts w:ascii="Arial" w:hAnsi="Arial" w:cs="Arial"/>
                <w:sz w:val="22"/>
                <w:szCs w:val="22"/>
              </w:rPr>
              <w:t>cenie</w:t>
            </w:r>
            <w:r>
              <w:rPr>
                <w:rFonts w:ascii="Arial" w:hAnsi="Arial" w:cs="Arial"/>
                <w:sz w:val="22"/>
                <w:szCs w:val="22"/>
              </w:rPr>
              <w:t xml:space="preserve"> podlega zawartość treściowa i kompozycja tekstu,</w:t>
            </w:r>
            <w:r w:rsidRPr="006059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poprawność </w:t>
            </w:r>
            <w:r w:rsidRPr="006059C0">
              <w:rPr>
                <w:rFonts w:ascii="Arial" w:hAnsi="Arial" w:cs="Arial"/>
                <w:sz w:val="22"/>
                <w:szCs w:val="22"/>
              </w:rPr>
              <w:t>językowo-stylistyczna</w:t>
            </w:r>
            <w:r>
              <w:rPr>
                <w:rFonts w:ascii="Arial" w:hAnsi="Arial" w:cs="Arial"/>
                <w:sz w:val="22"/>
                <w:szCs w:val="22"/>
              </w:rPr>
              <w:t>, gramatyczna, a także ortograficzna i interpunkcyjna tekstu.</w:t>
            </w:r>
          </w:p>
          <w:p w14:paraId="10F422B8" w14:textId="461D8141" w:rsidR="00EF4812" w:rsidRPr="00EF4812" w:rsidRDefault="00EF4812" w:rsidP="003A370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6219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31E3B164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47D55E2B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192139" w14:textId="77777777" w:rsidR="000A7804" w:rsidRDefault="008E176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A1C3DA7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76277A" w14:textId="13084663" w:rsidR="000A7804" w:rsidRDefault="008E1764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Potwierdzeniem uczestnictwa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 studenta w zajęciach zdalnych </w:t>
            </w:r>
            <w:r>
              <w:rPr>
                <w:rFonts w:ascii="Arial" w:hAnsi="Arial" w:cs="Arial"/>
                <w:sz w:val="22"/>
                <w:szCs w:val="22"/>
              </w:rPr>
              <w:t xml:space="preserve">jest włączenie kamery oraz mikrofonu w aplikacji MS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5F8A723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D4C4C3F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315E36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9C2C4F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5D3937A4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4C809F" w14:textId="0B85BC63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Zasady kompozycyjno-treściowe i językowo-stylistyczne rozmaitych tekstów użytkowych: </w:t>
            </w:r>
          </w:p>
          <w:p w14:paraId="63EF3E4F" w14:textId="371367A8" w:rsidR="003A3707" w:rsidRDefault="00375A6C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 kurtuazyjnych, takich jak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np. podziękowania, gra</w:t>
            </w:r>
            <w:r>
              <w:rPr>
                <w:rFonts w:ascii="Arial" w:hAnsi="Arial" w:cs="Arial"/>
                <w:sz w:val="22"/>
                <w:szCs w:val="22"/>
              </w:rPr>
              <w:t xml:space="preserve">tulacje, życzenia, kondolencje, 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odmowa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AF4D7C">
              <w:rPr>
                <w:rFonts w:ascii="Arial" w:hAnsi="Arial" w:cs="Arial"/>
                <w:sz w:val="22"/>
                <w:szCs w:val="22"/>
              </w:rPr>
              <w:t>komunikacja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4D7C">
              <w:rPr>
                <w:rFonts w:ascii="Arial" w:hAnsi="Arial" w:cs="Arial"/>
                <w:sz w:val="22"/>
                <w:szCs w:val="22"/>
              </w:rPr>
              <w:t>prowadzona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w sytuacji </w:t>
            </w:r>
            <w:r w:rsidR="003A3707">
              <w:rPr>
                <w:rFonts w:ascii="Arial" w:hAnsi="Arial" w:cs="Arial"/>
                <w:sz w:val="22"/>
                <w:szCs w:val="22"/>
              </w:rPr>
              <w:t>oficjalnej</w:t>
            </w:r>
            <w:r w:rsidR="00AF4D7C">
              <w:rPr>
                <w:rFonts w:ascii="Arial" w:hAnsi="Arial" w:cs="Arial"/>
                <w:sz w:val="22"/>
                <w:szCs w:val="22"/>
              </w:rPr>
              <w:t>, jak i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nieoficjalnej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C3641ED" w14:textId="14CD8C63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w stylistyce oficjalno-urzędowej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, takich jak np. </w:t>
            </w:r>
            <w:r>
              <w:rPr>
                <w:rFonts w:ascii="Arial" w:hAnsi="Arial" w:cs="Arial"/>
                <w:sz w:val="22"/>
                <w:szCs w:val="22"/>
              </w:rPr>
              <w:t>opinia, referencje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(wyrażanie ocen)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6B43">
              <w:rPr>
                <w:rFonts w:ascii="Arial" w:hAnsi="Arial" w:cs="Arial"/>
                <w:sz w:val="22"/>
                <w:szCs w:val="22"/>
              </w:rPr>
              <w:t>reklamacja, odpowiedź na reklamację (argumentacja),</w:t>
            </w:r>
            <w:r w:rsidR="0040241F">
              <w:rPr>
                <w:rFonts w:ascii="Arial" w:hAnsi="Arial" w:cs="Arial"/>
                <w:sz w:val="22"/>
                <w:szCs w:val="22"/>
              </w:rPr>
              <w:t xml:space="preserve"> ogłoszenie, wniosek, petycja, sprawozdanie, protokół,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CV, list motywacyjny (autoprezentacja, CV a tradycyjna forma życiorysu – cechy wspólne, różnice, funkcje)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88C0A25" w14:textId="3DB151A1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pozostających w relacji zależności z innymi tekstami, takich jak np. streszczenie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(celowe przetwarzanie tekstu)</w:t>
            </w:r>
            <w:r>
              <w:rPr>
                <w:rFonts w:ascii="Arial" w:hAnsi="Arial" w:cs="Arial"/>
                <w:sz w:val="22"/>
                <w:szCs w:val="22"/>
              </w:rPr>
              <w:t>, notatka, konspekt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(celowe przetwarzanie komunikatu)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6E20C2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Funkcje rozmaitych tekstów użytkowych, ich znaczenie społeczne, kulturowe i pragmatyczne.</w:t>
            </w:r>
          </w:p>
          <w:p w14:paraId="2EEB7AEF" w14:textId="1FCA245F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Ćwiczenia redakcyjne i językowo-stylistyczne w ramach prac nad wybranymi tekstami użyt</w:t>
            </w:r>
            <w:r w:rsidR="00D16018">
              <w:rPr>
                <w:rFonts w:ascii="Arial" w:hAnsi="Arial" w:cs="Arial"/>
                <w:sz w:val="22"/>
                <w:szCs w:val="22"/>
              </w:rPr>
              <w:t>kowymi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20FE02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Styl a stylizacja (wyznaczniki stylistyczne uwypuklone w tekstach stylizowanych).</w:t>
            </w:r>
          </w:p>
          <w:p w14:paraId="758A7F0E" w14:textId="082BB73B" w:rsidR="00D16018" w:rsidRDefault="00D16018" w:rsidP="003A3707">
            <w:pPr>
              <w:widowControl/>
              <w:tabs>
                <w:tab w:val="left" w:pos="720"/>
              </w:tabs>
              <w:autoSpaceDE/>
              <w:jc w:val="both"/>
            </w:pPr>
          </w:p>
        </w:tc>
      </w:tr>
    </w:tbl>
    <w:p w14:paraId="77187CA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0172BFA1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2E365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E8747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2CC0FF41" w14:textId="77777777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D7AE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Bartmiński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Streszczenie w aspekcie typologii tekstów</w:t>
            </w:r>
            <w:r w:rsidRPr="00F43D5B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Typy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Zbiór studiów</w:t>
            </w:r>
            <w:r>
              <w:rPr>
                <w:rFonts w:ascii="Arial" w:hAnsi="Arial" w:cs="Arial"/>
                <w:sz w:val="22"/>
                <w:szCs w:val="22"/>
              </w:rPr>
              <w:t>, red. T. Dobrzyńska, Warszawa 1992, s. 7-14.</w:t>
            </w:r>
          </w:p>
          <w:p w14:paraId="15780BE0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Kuziak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Rzepczyński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pisać</w:t>
            </w:r>
            <w:r>
              <w:rPr>
                <w:rFonts w:ascii="Arial" w:hAnsi="Arial" w:cs="Arial"/>
                <w:sz w:val="22"/>
                <w:szCs w:val="22"/>
              </w:rPr>
              <w:t xml:space="preserve">, Bielsko-Biała 2003. </w:t>
            </w:r>
            <w:r w:rsidRPr="00D772F5">
              <w:rPr>
                <w:color w:val="0070C0"/>
                <w:sz w:val="27"/>
                <w:szCs w:val="27"/>
              </w:rPr>
              <w:t>[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poprzednio wydane jako: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Jak dobrze napisać: ...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2002]</w:t>
            </w:r>
          </w:p>
          <w:p w14:paraId="396C45CD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Marciszewski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Sposoby streszczania i odmiany streszczeń, </w:t>
            </w:r>
            <w:r>
              <w:rPr>
                <w:rFonts w:ascii="Arial" w:hAnsi="Arial" w:cs="Arial"/>
                <w:sz w:val="22"/>
                <w:szCs w:val="22"/>
              </w:rPr>
              <w:t xml:space="preserve">,,Studia Semiotyczne” I, 1970, s. 151-167, </w:t>
            </w:r>
            <w:hyperlink r:id="rId7" w:history="1">
              <w:r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http://studiasemiotyczne.pts.edu.pl/index.php/Studiasemiotyczne/article/view/111</w:t>
              </w:r>
            </w:hyperlink>
          </w:p>
          <w:p w14:paraId="09BE908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dobrze mówić i pisać po polsku</w:t>
            </w:r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6EBA8631" w14:textId="77777777" w:rsidR="0057667F" w:rsidRPr="002C28D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Podstawy stylistyki i retoryki,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E. Wierzbicka, A. Wolański, D.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-Jedynak, Warszawa 2008.</w:t>
            </w:r>
          </w:p>
          <w:p w14:paraId="04BB042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 i nast. wyd.</w:t>
            </w:r>
          </w:p>
          <w:p w14:paraId="159A496C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>
              <w:rPr>
                <w:rFonts w:ascii="Arial" w:hAnsi="Arial" w:cs="Arial"/>
                <w:sz w:val="22"/>
                <w:szCs w:val="22"/>
              </w:rPr>
              <w:t>, red. E. Bańkowska, A. Mikołajczuk, Warszawa 2003.</w:t>
            </w:r>
          </w:p>
          <w:p w14:paraId="5AFF692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Przewodnik po stylistyce polskiej. Style współczesnej polszczyzny</w:t>
            </w:r>
            <w:r>
              <w:rPr>
                <w:rFonts w:ascii="Arial" w:hAnsi="Arial" w:cs="Arial"/>
                <w:sz w:val="22"/>
                <w:szCs w:val="22"/>
              </w:rPr>
              <w:t>, red. E. Malinowska, J. Nocoń, U. Żydek-Bednarczuk, Kraków 2013.</w:t>
            </w:r>
          </w:p>
          <w:p w14:paraId="13712056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2C28DF">
              <w:rPr>
                <w:rFonts w:ascii="Arial" w:hAnsi="Arial" w:cs="Arial"/>
                <w:i/>
                <w:sz w:val="22"/>
                <w:szCs w:val="22"/>
              </w:rPr>
              <w:t>Wstęp do nauki o języku polskim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75F234B1" w14:textId="77777777" w:rsidR="0057667F" w:rsidRP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Katowice 2003.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[wyd. 2.: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Jak pisać skutecznie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Katowice 2003]</w:t>
            </w:r>
          </w:p>
          <w:p w14:paraId="67DC6601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Wzory listów i pism. Korespondencja praktyczna. Gratulacje, życzenia, zaproszenia, podania, życiorysy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Przegląd Reader’s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Digets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0D42305F" w14:textId="77777777" w:rsidR="0057667F" w:rsidRPr="00AD0E30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>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M. Bańko, Warszawa 2006.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[osobno wydane jako: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Sztuka pisania. Przewodnik po tekstach użytkowych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2008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i nast. wyd.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]</w:t>
            </w:r>
          </w:p>
          <w:p w14:paraId="3F467797" w14:textId="77777777" w:rsidR="0057667F" w:rsidRPr="00ED5485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 w:rsidRPr="00D14A8B"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 w:rsidRPr="00D14A8B">
              <w:rPr>
                <w:rFonts w:ascii="Arial" w:hAnsi="Arial" w:cs="Arial"/>
                <w:sz w:val="22"/>
                <w:szCs w:val="22"/>
              </w:rPr>
              <w:t>-Jedynak</w:t>
            </w:r>
            <w:r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D14A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4A8B">
              <w:rPr>
                <w:rFonts w:ascii="Arial" w:hAnsi="Arial" w:cs="Arial"/>
                <w:i/>
                <w:sz w:val="22"/>
                <w:szCs w:val="22"/>
              </w:rPr>
              <w:t>Ćwiczenia ze stylistyki</w:t>
            </w:r>
            <w:r w:rsidRPr="00D14A8B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2697E88C" w14:textId="55615197" w:rsidR="00ED5485" w:rsidRPr="00ED5485" w:rsidRDefault="00ED5485" w:rsidP="0057667F">
            <w:pPr>
              <w:widowControl/>
              <w:numPr>
                <w:ilvl w:val="0"/>
                <w:numId w:val="8"/>
              </w:numPr>
              <w:tabs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D5485">
              <w:rPr>
                <w:rFonts w:ascii="Arial" w:hAnsi="Arial" w:cs="Arial"/>
                <w:sz w:val="22"/>
                <w:szCs w:val="22"/>
              </w:rPr>
              <w:lastRenderedPageBreak/>
              <w:t>Zdunkiewicz</w:t>
            </w:r>
            <w:proofErr w:type="spellEnd"/>
            <w:r w:rsidRPr="00ED5485">
              <w:rPr>
                <w:rFonts w:ascii="Arial" w:hAnsi="Arial" w:cs="Arial"/>
                <w:sz w:val="22"/>
                <w:szCs w:val="22"/>
              </w:rPr>
              <w:t>-Jedynak D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ED5485">
              <w:rPr>
                <w:rFonts w:ascii="Arial" w:hAnsi="Arial" w:cs="Arial"/>
                <w:i/>
                <w:iCs/>
                <w:sz w:val="22"/>
                <w:szCs w:val="22"/>
              </w:rPr>
              <w:t>Wykłady ze stylistyki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</w:tc>
      </w:tr>
    </w:tbl>
    <w:p w14:paraId="030D238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18AD6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0FC0836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1659E86D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7E38D2" w14:textId="77777777" w:rsidR="000A7804" w:rsidRDefault="000A7804">
            <w:pPr>
              <w:widowControl/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56BCC8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Bańko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Słownik dobrego stylu, czyli Wyrazy, które się lubią, </w:t>
            </w:r>
            <w:r>
              <w:rPr>
                <w:rFonts w:ascii="Arial" w:hAnsi="Arial" w:cs="Arial"/>
                <w:sz w:val="22"/>
                <w:szCs w:val="22"/>
              </w:rPr>
              <w:t>Warszawa 2014.</w:t>
            </w:r>
          </w:p>
          <w:p w14:paraId="5B967CA2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Drygalski Z.,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Rozmiarek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Listy i pisma użytkowe. 500 gotowych wzorów</w:t>
            </w:r>
            <w:r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14:paraId="3738389B" w14:textId="7760EC3E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Grabias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 w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społecznych</w:t>
            </w:r>
            <w:r>
              <w:rPr>
                <w:rFonts w:ascii="Arial" w:hAnsi="Arial" w:cs="Arial"/>
                <w:sz w:val="22"/>
                <w:szCs w:val="22"/>
              </w:rPr>
              <w:t>, Lublin 1997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i nast. wyd.</w:t>
            </w:r>
          </w:p>
          <w:p w14:paraId="74B91576" w14:textId="480F1685" w:rsidR="000A7804" w:rsidRPr="0057667F" w:rsidRDefault="008E1764" w:rsidP="0057667F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Jak pisać i redagować. Poradnik redaktora. 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Wolańska, A. Wolański,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-Zielińska, A. Majewska-Tworek, Warszawa 2010.</w:t>
            </w:r>
          </w:p>
          <w:p w14:paraId="7B79334C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Pawelec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-Jedynak D.,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polski. Poradnik korespondencji użytkowej</w:t>
            </w:r>
            <w:r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73B1DCDF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Przewodnik po stylistyce polskiej, </w:t>
            </w:r>
            <w:r>
              <w:rPr>
                <w:rFonts w:ascii="Arial" w:hAnsi="Arial" w:cs="Arial"/>
                <w:sz w:val="22"/>
                <w:szCs w:val="22"/>
              </w:rPr>
              <w:t>red. S. Gajda, Opole 1995.</w:t>
            </w:r>
          </w:p>
          <w:p w14:paraId="0973575E" w14:textId="66275631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Sękowska E.,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Praktyczna stylistyka (wybrane zagadnienia)</w:t>
            </w:r>
            <w:r w:rsidR="00F43D5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Nauka o języku dla polonistów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S. Dubisz, Warszawa 1999, s. 412-448. </w:t>
            </w:r>
          </w:p>
          <w:p w14:paraId="6A6055B5" w14:textId="4E5C5165" w:rsidR="000A7804" w:rsidRDefault="008E1764" w:rsidP="00383AC3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Wilkoń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Typologia odmian językowych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83AC3">
              <w:rPr>
                <w:rFonts w:ascii="Arial" w:hAnsi="Arial" w:cs="Arial"/>
                <w:sz w:val="22"/>
                <w:szCs w:val="22"/>
              </w:rPr>
              <w:t xml:space="preserve">wyd. II popr. i uzup. </w:t>
            </w:r>
            <w:r>
              <w:rPr>
                <w:rFonts w:ascii="Arial" w:hAnsi="Arial" w:cs="Arial"/>
                <w:sz w:val="22"/>
                <w:szCs w:val="22"/>
              </w:rPr>
              <w:t>Katowice 2000</w:t>
            </w:r>
            <w:r w:rsidR="00383AC3">
              <w:rPr>
                <w:rFonts w:ascii="Arial" w:hAnsi="Arial" w:cs="Arial"/>
                <w:sz w:val="22"/>
                <w:szCs w:val="22"/>
              </w:rPr>
              <w:t>,</w:t>
            </w:r>
            <w:r w:rsidR="004C779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383AC3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https://sbc.org.pl/Content/73128/typologia_odmian_jezykowych_wyd_2.pdf</w:t>
              </w:r>
            </w:hyperlink>
          </w:p>
          <w:p w14:paraId="0CC4F1F9" w14:textId="2169B044" w:rsidR="000A7804" w:rsidRPr="00300301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Stylistyka tekstów użytkowych – wybrane zagadnienia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Język. Teoria – Dydaktyka,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Greszczuk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Rzeszów 1999, s. 253-263.</w:t>
            </w:r>
          </w:p>
          <w:p w14:paraId="6E9BDE84" w14:textId="514E44CE" w:rsidR="00300301" w:rsidRDefault="00300301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M.</w:t>
            </w:r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FE26D8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W kręgu stylistycznych paradoksów – uwagi o stylu tekstów użytkowych</w:t>
            </w:r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,,Stile", t. 3, Belgrad 2004, </w:t>
            </w:r>
            <w:hyperlink r:id="rId9" w:tgtFrame="_blank" w:tooltip="https://www.rastko.rs/cms/files/books/49c94bcdb185c.pdf" w:history="1">
              <w:r w:rsidRPr="00FE26D8">
                <w:rPr>
                  <w:rStyle w:val="Hipercze"/>
                  <w:rFonts w:ascii="Arial" w:hAnsi="Arial" w:cs="Arial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https://www.rastko.rs/cms/files/books/49c94bcdb185c.pdf</w:t>
              </w:r>
            </w:hyperlink>
          </w:p>
          <w:p w14:paraId="7A83A28A" w14:textId="6538FCEB" w:rsidR="000A7804" w:rsidRPr="00300301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języka polskiego PAN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P. Żmigrodzki, Kraków, </w:t>
            </w:r>
            <w:hyperlink r:id="rId10" w:history="1">
              <w:r w:rsidR="00787790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https://wsjp.pl/</w:t>
              </w:r>
            </w:hyperlink>
            <w:r w:rsidR="007877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64BA54D" w14:textId="4958E8C7" w:rsidR="00300301" w:rsidRDefault="00300301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C779F">
              <w:rPr>
                <w:rFonts w:ascii="Arial" w:hAnsi="Arial" w:cs="Arial"/>
                <w:i/>
                <w:sz w:val="22"/>
                <w:szCs w:val="22"/>
              </w:rPr>
              <w:t>Wielki słownik poprawnej polszczyzny PWN</w:t>
            </w:r>
            <w:r>
              <w:rPr>
                <w:rFonts w:ascii="Arial" w:hAnsi="Arial" w:cs="Arial"/>
                <w:sz w:val="22"/>
                <w:szCs w:val="22"/>
              </w:rPr>
              <w:t>, red. A. Markowski, t. 1-2, Warszawa 2022 (lub wcześniejsze wyd.).</w:t>
            </w:r>
          </w:p>
          <w:p w14:paraId="42F55973" w14:textId="77777777" w:rsidR="000A7804" w:rsidRPr="006D7E83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</w:pPr>
            <w:proofErr w:type="spellStart"/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iCs/>
                <w:sz w:val="22"/>
                <w:szCs w:val="22"/>
              </w:rPr>
              <w:t>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2001.</w:t>
            </w:r>
          </w:p>
          <w:p w14:paraId="340747CA" w14:textId="6B47F7AB" w:rsidR="006D7E83" w:rsidRDefault="006D7E83" w:rsidP="006D7E83">
            <w:pPr>
              <w:widowControl/>
              <w:tabs>
                <w:tab w:val="left" w:pos="900"/>
              </w:tabs>
              <w:autoSpaceDE/>
              <w:jc w:val="both"/>
            </w:pPr>
          </w:p>
        </w:tc>
      </w:tr>
    </w:tbl>
    <w:p w14:paraId="1236617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4B469B40" w14:textId="77777777" w:rsidR="000A7804" w:rsidRDefault="000A7804">
      <w:pPr>
        <w:pStyle w:val="Tekstdymka1"/>
        <w:rPr>
          <w:rFonts w:ascii="Arial" w:hAnsi="Arial" w:cs="Arial"/>
          <w:sz w:val="22"/>
          <w:szCs w:val="22"/>
        </w:rPr>
      </w:pPr>
    </w:p>
    <w:p w14:paraId="67A9AAAD" w14:textId="18EE08BA" w:rsidR="00E27487" w:rsidRDefault="00E27487">
      <w:pPr>
        <w:pStyle w:val="Tekstdymka1"/>
      </w:pPr>
    </w:p>
    <w:p w14:paraId="2A33A783" w14:textId="77777777" w:rsidR="00413572" w:rsidRPr="00784632" w:rsidRDefault="00413572" w:rsidP="00413572">
      <w:pPr>
        <w:pStyle w:val="Tekstdymka2"/>
        <w:rPr>
          <w:rFonts w:ascii="Arial" w:hAnsi="Arial" w:cs="Arial"/>
          <w:sz w:val="22"/>
          <w:szCs w:val="22"/>
        </w:rPr>
      </w:pPr>
      <w:r w:rsidRPr="0078463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AAE07B6" w14:textId="77777777" w:rsidR="00413572" w:rsidRPr="00784632" w:rsidRDefault="00413572" w:rsidP="004135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13572" w:rsidRPr="00784632" w14:paraId="311F0337" w14:textId="77777777" w:rsidTr="004A1C4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6A90A9" w14:textId="77777777" w:rsidR="00413572" w:rsidRPr="00784632" w:rsidRDefault="00413572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03C5813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60B789D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52C006B2" w14:textId="77777777" w:rsidTr="004A1C4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DCB2947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FB498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440BDD9" w14:textId="6EA3EC81" w:rsidR="00413572" w:rsidRPr="00784632" w:rsidRDefault="0078508A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3572" w:rsidRPr="00784632" w14:paraId="0785D654" w14:textId="77777777" w:rsidTr="004A1C4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CDC4D7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0052E58" w14:textId="77777777" w:rsidR="00413572" w:rsidRPr="00784632" w:rsidRDefault="00413572" w:rsidP="004A1C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CFAF53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413572" w:rsidRPr="00784632" w14:paraId="415D0C3A" w14:textId="77777777" w:rsidTr="004A1C4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47BF975" w14:textId="77777777" w:rsidR="00413572" w:rsidRPr="00784632" w:rsidRDefault="00413572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31DC60A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8431A83" w14:textId="085DFA5E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13572" w:rsidRPr="00784632" w14:paraId="404BCC91" w14:textId="77777777" w:rsidTr="004A1C4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AAD1A2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38EF0C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83765DE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02532F5D" w14:textId="77777777" w:rsidTr="004A1C4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6F3A520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C129D4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128B923" w14:textId="43FA67AA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678A3038" w14:textId="77777777" w:rsidTr="004A1C4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C4CA660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97956F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94C84A9" w14:textId="2EFBC687" w:rsidR="00413572" w:rsidRPr="00784632" w:rsidRDefault="0078508A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3572" w:rsidRPr="00784632" w14:paraId="0DE96A54" w14:textId="77777777" w:rsidTr="004A1C4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68B29B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A98AB1E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13572" w:rsidRPr="00784632" w14:paraId="3FB325FF" w14:textId="77777777" w:rsidTr="004A1C4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A0D67B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510ED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56C583F3" w14:textId="77777777" w:rsidR="00413572" w:rsidRPr="00784632" w:rsidRDefault="00413572" w:rsidP="00413572">
      <w:pPr>
        <w:pStyle w:val="Tekstdymka2"/>
        <w:rPr>
          <w:rFonts w:ascii="Arial" w:hAnsi="Arial" w:cs="Arial"/>
          <w:sz w:val="22"/>
          <w:szCs w:val="22"/>
        </w:rPr>
      </w:pPr>
    </w:p>
    <w:p w14:paraId="7ED1847C" w14:textId="77777777" w:rsidR="00413572" w:rsidRDefault="00413572">
      <w:pPr>
        <w:pStyle w:val="Tekstdymka1"/>
      </w:pPr>
    </w:p>
    <w:sectPr w:rsidR="0041357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13BBD" w14:textId="77777777" w:rsidR="005852FB" w:rsidRDefault="005852FB">
      <w:r>
        <w:separator/>
      </w:r>
    </w:p>
  </w:endnote>
  <w:endnote w:type="continuationSeparator" w:id="0">
    <w:p w14:paraId="19FC0DFF" w14:textId="77777777" w:rsidR="005852FB" w:rsidRDefault="0058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9BAB7" w14:textId="77777777" w:rsidR="000A7804" w:rsidRDefault="000A78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DCF9" w14:textId="455DF316" w:rsidR="000A7804" w:rsidRDefault="008E17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3697D">
      <w:rPr>
        <w:noProof/>
      </w:rPr>
      <w:t>5</w:t>
    </w:r>
    <w:r>
      <w:fldChar w:fldCharType="end"/>
    </w:r>
  </w:p>
  <w:p w14:paraId="6492285A" w14:textId="77777777" w:rsidR="000A7804" w:rsidRDefault="000A7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BD6AC" w14:textId="77777777" w:rsidR="000A7804" w:rsidRDefault="000A78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47FAC" w14:textId="77777777" w:rsidR="005852FB" w:rsidRDefault="005852FB">
      <w:r>
        <w:separator/>
      </w:r>
    </w:p>
  </w:footnote>
  <w:footnote w:type="continuationSeparator" w:id="0">
    <w:p w14:paraId="3F3989D3" w14:textId="77777777" w:rsidR="005852FB" w:rsidRDefault="00585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23F4" w14:textId="77777777" w:rsidR="000A7804" w:rsidRDefault="000A78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BDA33" w14:textId="77777777" w:rsidR="000A7804" w:rsidRDefault="000A78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E02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397EA9"/>
    <w:multiLevelType w:val="hybridMultilevel"/>
    <w:tmpl w:val="DA381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A348A"/>
    <w:multiLevelType w:val="hybridMultilevel"/>
    <w:tmpl w:val="B8B6A1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73BCF"/>
    <w:multiLevelType w:val="hybridMultilevel"/>
    <w:tmpl w:val="8DA0D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84"/>
    <w:rsid w:val="00061558"/>
    <w:rsid w:val="000A3376"/>
    <w:rsid w:val="000A7804"/>
    <w:rsid w:val="000C2F61"/>
    <w:rsid w:val="000C607C"/>
    <w:rsid w:val="000D5B84"/>
    <w:rsid w:val="00141C8F"/>
    <w:rsid w:val="001F179C"/>
    <w:rsid w:val="002C28DF"/>
    <w:rsid w:val="002F38B5"/>
    <w:rsid w:val="00300301"/>
    <w:rsid w:val="00346B24"/>
    <w:rsid w:val="00375A6C"/>
    <w:rsid w:val="00383A6E"/>
    <w:rsid w:val="00383AC3"/>
    <w:rsid w:val="003A3707"/>
    <w:rsid w:val="003E69A0"/>
    <w:rsid w:val="0040241F"/>
    <w:rsid w:val="00413572"/>
    <w:rsid w:val="0046464B"/>
    <w:rsid w:val="004C779F"/>
    <w:rsid w:val="004E6224"/>
    <w:rsid w:val="005635D8"/>
    <w:rsid w:val="0057667F"/>
    <w:rsid w:val="005852FB"/>
    <w:rsid w:val="0059226F"/>
    <w:rsid w:val="005A7DE1"/>
    <w:rsid w:val="005C7E2E"/>
    <w:rsid w:val="005D5D66"/>
    <w:rsid w:val="005E3FB5"/>
    <w:rsid w:val="00696B43"/>
    <w:rsid w:val="006D7E83"/>
    <w:rsid w:val="00743917"/>
    <w:rsid w:val="00754ABA"/>
    <w:rsid w:val="0078508A"/>
    <w:rsid w:val="00787790"/>
    <w:rsid w:val="007B37AE"/>
    <w:rsid w:val="00803559"/>
    <w:rsid w:val="008E1764"/>
    <w:rsid w:val="00923CBC"/>
    <w:rsid w:val="009908F8"/>
    <w:rsid w:val="00AD0E30"/>
    <w:rsid w:val="00AF4D7C"/>
    <w:rsid w:val="00B179B3"/>
    <w:rsid w:val="00C3697D"/>
    <w:rsid w:val="00C5169A"/>
    <w:rsid w:val="00CB7D79"/>
    <w:rsid w:val="00CD23D7"/>
    <w:rsid w:val="00CE4A14"/>
    <w:rsid w:val="00CF1B5E"/>
    <w:rsid w:val="00D16018"/>
    <w:rsid w:val="00D772F5"/>
    <w:rsid w:val="00E06489"/>
    <w:rsid w:val="00E27487"/>
    <w:rsid w:val="00E465EE"/>
    <w:rsid w:val="00E874F4"/>
    <w:rsid w:val="00EB41D4"/>
    <w:rsid w:val="00ED5485"/>
    <w:rsid w:val="00EF4812"/>
    <w:rsid w:val="00F27978"/>
    <w:rsid w:val="00F4140B"/>
    <w:rsid w:val="00F43D5B"/>
    <w:rsid w:val="00F50CAC"/>
    <w:rsid w:val="00F9259C"/>
    <w:rsid w:val="00FB0052"/>
    <w:rsid w:val="00FE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B3F7F"/>
  <w15:chartTrackingRefBased/>
  <w15:docId w15:val="{0E16BF01-D31B-43D5-B6DF-5B3DDE8A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4z0">
    <w:name w:val="WW8Num4z0"/>
    <w:rPr>
      <w:rFonts w:ascii="Arial" w:hAnsi="Arial" w:cs="Arial"/>
      <w:i w:val="0"/>
      <w:sz w:val="22"/>
      <w:szCs w:val="22"/>
    </w:rPr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370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A3707"/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383AC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908F8"/>
    <w:pPr>
      <w:ind w:left="720"/>
      <w:contextualSpacing/>
    </w:pPr>
  </w:style>
  <w:style w:type="paragraph" w:customStyle="1" w:styleId="Tekstdymka2">
    <w:name w:val="Tekst dymka2"/>
    <w:basedOn w:val="Normalny"/>
    <w:rsid w:val="00413572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c.org.pl/Content/73128/typologia_odmian_jezykowych_wyd_2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tudiasemiotyczne.pts.edu.pl/index.php/Studiasemiotyczne/article/view/11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sjp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astko.rs/cms/files/books/49c94bcdb185c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4</cp:revision>
  <cp:lastPrinted>2012-01-27T07:28:00Z</cp:lastPrinted>
  <dcterms:created xsi:type="dcterms:W3CDTF">2025-10-07T10:49:00Z</dcterms:created>
  <dcterms:modified xsi:type="dcterms:W3CDTF">2025-10-31T21:31:00Z</dcterms:modified>
</cp:coreProperties>
</file>